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:rsidR="00E01984" w:rsidRDefault="00E01984" w:rsidP="00CF7A0E">
      <w:pPr>
        <w:ind w:right="5954"/>
        <w:rPr>
          <w:rFonts w:asciiTheme="minorHAnsi" w:hAnsiTheme="minorHAnsi" w:cstheme="minorHAnsi"/>
        </w:rPr>
      </w:pP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6975BB" w:rsidRPr="00CF7A0E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25a ust. 1 ustawy z dnia 29 stycznia 2004 r. </w:t>
      </w:r>
    </w:p>
    <w:p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 SPEŁNIANIA WARUNKÓW UDZIAŁU W POSTĘPOWANIU</w:t>
      </w:r>
    </w:p>
    <w:p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:rsidR="00006392" w:rsidRPr="00CF7A0E" w:rsidRDefault="00006392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:rsidR="00006392" w:rsidRDefault="00006392" w:rsidP="00006392">
      <w:pPr>
        <w:tabs>
          <w:tab w:val="left" w:pos="426"/>
        </w:tabs>
        <w:jc w:val="both"/>
        <w:rPr>
          <w:rFonts w:ascii="Calibri" w:hAnsi="Calibri"/>
          <w:b/>
          <w:spacing w:val="-4"/>
          <w:sz w:val="24"/>
          <w:szCs w:val="24"/>
        </w:rPr>
      </w:pPr>
      <w:r>
        <w:rPr>
          <w:rFonts w:ascii="Calibri" w:hAnsi="Calibri"/>
          <w:b/>
          <w:spacing w:val="-4"/>
          <w:sz w:val="24"/>
          <w:szCs w:val="24"/>
        </w:rPr>
        <w:t>„Rewitalizacja płyty rynku w Starym Fordonie w Bydgoszczy” w systemie zaprojektuj i wybuduj</w:t>
      </w:r>
      <w:r w:rsidR="00961EE5">
        <w:rPr>
          <w:rFonts w:ascii="Calibri" w:hAnsi="Calibri"/>
          <w:b/>
          <w:spacing w:val="-4"/>
          <w:sz w:val="24"/>
          <w:szCs w:val="24"/>
        </w:rPr>
        <w:t>,</w:t>
      </w:r>
    </w:p>
    <w:p w:rsidR="00006392" w:rsidRPr="009D7022" w:rsidRDefault="00006392" w:rsidP="00006392">
      <w:pPr>
        <w:tabs>
          <w:tab w:val="left" w:pos="426"/>
        </w:tabs>
        <w:jc w:val="both"/>
        <w:rPr>
          <w:rFonts w:ascii="Calibri" w:hAnsi="Calibri"/>
          <w:b/>
          <w:bCs/>
          <w:i/>
          <w:iCs/>
          <w:sz w:val="26"/>
          <w:szCs w:val="26"/>
        </w:rPr>
      </w:pPr>
    </w:p>
    <w:p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pkt 10</w:t>
      </w:r>
      <w:r w:rsidR="00A3491D" w:rsidRPr="00E01984">
        <w:rPr>
          <w:rFonts w:asciiTheme="minorHAnsi" w:hAnsiTheme="minorHAnsi" w:cstheme="minorHAnsi"/>
          <w:sz w:val="22"/>
          <w:szCs w:val="22"/>
        </w:rPr>
        <w:t>.</w:t>
      </w:r>
      <w:r w:rsidR="00E01984" w:rsidRPr="00E01984">
        <w:rPr>
          <w:rFonts w:asciiTheme="minorHAnsi" w:hAnsiTheme="minorHAnsi" w:cstheme="minorHAnsi"/>
          <w:sz w:val="22"/>
          <w:szCs w:val="22"/>
        </w:rPr>
        <w:t>3</w:t>
      </w:r>
      <w:r w:rsidRPr="00E01984">
        <w:rPr>
          <w:rFonts w:asciiTheme="minorHAnsi" w:hAnsiTheme="minorHAnsi" w:cstheme="minorHAnsi"/>
          <w:sz w:val="22"/>
          <w:szCs w:val="22"/>
        </w:rPr>
        <w:t xml:space="preserve"> SIWZ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…….</w:t>
      </w:r>
      <w:r w:rsidRPr="00CF7A0E">
        <w:rPr>
          <w:rFonts w:asciiTheme="minorHAnsi" w:hAnsiTheme="minorHAnsi" w:cstheme="minorHAnsi"/>
          <w:sz w:val="22"/>
          <w:szCs w:val="22"/>
        </w:rPr>
        <w:t xml:space="preserve">.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  <w:t>………..</w:t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Oświadczam, że w celu wykazania spełniania warunków udziału w postępowaniu, określonych przez Zamawiającego w pkt 10</w:t>
      </w:r>
      <w:r w:rsidR="00A3491D" w:rsidRPr="00CF7A0E">
        <w:rPr>
          <w:rFonts w:asciiTheme="minorHAnsi" w:hAnsiTheme="minorHAnsi" w:cstheme="minorHAnsi"/>
          <w:sz w:val="22"/>
          <w:szCs w:val="21"/>
        </w:rPr>
        <w:t>.</w:t>
      </w:r>
      <w:r w:rsidR="00E01984">
        <w:rPr>
          <w:rFonts w:asciiTheme="minorHAnsi" w:hAnsiTheme="minorHAnsi" w:cstheme="minorHAnsi"/>
          <w:sz w:val="22"/>
          <w:szCs w:val="21"/>
        </w:rPr>
        <w:t>3</w:t>
      </w:r>
      <w:r w:rsidR="006F5D8C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 xml:space="preserve"> SIWZ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6975BB" w:rsidRPr="00CF7A0E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………….……</w:t>
      </w:r>
      <w:r w:rsidR="00CF7A0E">
        <w:rPr>
          <w:rFonts w:asciiTheme="minorHAnsi" w:hAnsiTheme="minorHAnsi" w:cstheme="minorHAnsi"/>
          <w:sz w:val="22"/>
          <w:szCs w:val="22"/>
        </w:rPr>
        <w:t>……………</w:t>
      </w:r>
      <w:r w:rsidRPr="00CF7A0E">
        <w:rPr>
          <w:rFonts w:asciiTheme="minorHAnsi" w:hAnsiTheme="minorHAnsi" w:cstheme="minorHAnsi"/>
          <w:sz w:val="22"/>
          <w:szCs w:val="22"/>
        </w:rPr>
        <w:t xml:space="preserve"> </w:t>
      </w:r>
      <w:r w:rsidRPr="00CF7A0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CF7A0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="00CF7A0E">
        <w:rPr>
          <w:rFonts w:asciiTheme="minorHAnsi" w:hAnsiTheme="minorHAnsi" w:cstheme="minorHAnsi"/>
          <w:sz w:val="22"/>
          <w:szCs w:val="22"/>
        </w:rPr>
        <w:tab/>
      </w:r>
      <w:r w:rsidRPr="00CF7A0E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…..</w:t>
      </w:r>
    </w:p>
    <w:p w:rsidR="006975BB" w:rsidRPr="00CF7A0E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F7A0E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lastRenderedPageBreak/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……………………………………………………………………………………………………………….…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>………………</w:t>
      </w:r>
      <w:r w:rsidR="00661C21">
        <w:rPr>
          <w:rFonts w:asciiTheme="minorHAnsi" w:hAnsiTheme="minorHAnsi" w:cstheme="minorHAnsi"/>
          <w:sz w:val="22"/>
          <w:szCs w:val="22"/>
        </w:rPr>
        <w:t>…………….</w:t>
      </w:r>
      <w:r w:rsidRPr="00661C21">
        <w:rPr>
          <w:rFonts w:asciiTheme="minorHAnsi" w:hAnsiTheme="minorHAnsi" w:cstheme="minorHAnsi"/>
          <w:sz w:val="22"/>
          <w:szCs w:val="22"/>
        </w:rPr>
        <w:t xml:space="preserve"> </w:t>
      </w:r>
      <w:r w:rsidRPr="00661C21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661C21">
        <w:rPr>
          <w:rFonts w:asciiTheme="minorHAnsi" w:hAnsiTheme="minorHAnsi" w:cstheme="minorHAnsi"/>
          <w:sz w:val="22"/>
          <w:szCs w:val="22"/>
        </w:rPr>
        <w:t xml:space="preserve">dnia ………….……. r.  </w:t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="00661C21">
        <w:rPr>
          <w:rFonts w:asciiTheme="minorHAnsi" w:hAnsiTheme="minorHAnsi" w:cstheme="minorHAnsi"/>
          <w:sz w:val="22"/>
          <w:szCs w:val="22"/>
        </w:rPr>
        <w:tab/>
      </w:r>
      <w:r w:rsidRPr="00661C21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61C21">
        <w:rPr>
          <w:rFonts w:asciiTheme="minorHAnsi" w:hAnsiTheme="minorHAnsi" w:cstheme="minorHAnsi"/>
          <w:sz w:val="22"/>
          <w:szCs w:val="22"/>
        </w:rPr>
        <w:t>….</w:t>
      </w:r>
    </w:p>
    <w:p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1C21">
        <w:rPr>
          <w:rFonts w:asciiTheme="minorHAnsi" w:hAnsiTheme="minorHAnsi" w:cstheme="minorHAnsi"/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F31E36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  <w:bookmarkStart w:id="0" w:name="_GoBack"/>
      <w:bookmarkEnd w:id="0"/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E36" w:rsidRDefault="00F31E36">
      <w:r>
        <w:separator/>
      </w:r>
    </w:p>
  </w:endnote>
  <w:endnote w:type="continuationSeparator" w:id="0">
    <w:p w:rsidR="00F31E36" w:rsidRDefault="00F3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E36" w:rsidRDefault="00F31E36">
      <w:r>
        <w:separator/>
      </w:r>
    </w:p>
  </w:footnote>
  <w:footnote w:type="continuationSeparator" w:id="0">
    <w:p w:rsidR="00F31E36" w:rsidRDefault="00F31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EC4650">
      <w:rPr>
        <w:rFonts w:ascii="Calibri" w:hAnsi="Calibri"/>
        <w:sz w:val="36"/>
      </w:rPr>
      <w:t>3</w:t>
    </w:r>
    <w:r w:rsidR="00006392">
      <w:rPr>
        <w:rFonts w:ascii="Calibri" w:hAnsi="Calibri"/>
        <w:sz w:val="36"/>
      </w:rPr>
      <w:t>7</w:t>
    </w:r>
    <w:r w:rsidR="00D3392D">
      <w:rPr>
        <w:rFonts w:ascii="Calibri" w:hAnsi="Calibri"/>
        <w:sz w:val="36"/>
      </w:rPr>
      <w:t>/201</w:t>
    </w:r>
    <w:r w:rsidR="00CF7A0E">
      <w:rPr>
        <w:rFonts w:ascii="Calibri" w:hAnsi="Calibri"/>
        <w:sz w:val="36"/>
      </w:rPr>
      <w:t>9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006392">
      <w:rPr>
        <w:rFonts w:ascii="Calibri" w:hAnsi="Calibri"/>
        <w:i/>
        <w:sz w:val="18"/>
      </w:rPr>
      <w:t xml:space="preserve">4 </w:t>
    </w:r>
    <w:r w:rsidR="004C6762" w:rsidRPr="004C6762">
      <w:rPr>
        <w:rFonts w:ascii="Calibri" w:hAnsi="Calibri"/>
        <w:i/>
        <w:sz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1EE5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39C98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Tomasz Szymański</cp:lastModifiedBy>
  <cp:revision>3</cp:revision>
  <cp:lastPrinted>2018-07-06T10:29:00Z</cp:lastPrinted>
  <dcterms:created xsi:type="dcterms:W3CDTF">2019-09-19T11:45:00Z</dcterms:created>
  <dcterms:modified xsi:type="dcterms:W3CDTF">2019-09-23T13:47:00Z</dcterms:modified>
</cp:coreProperties>
</file>